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7747D814" w14:textId="77777777" w:rsidR="000F5D65" w:rsidRPr="007266F1" w:rsidRDefault="000F5D65" w:rsidP="000F5D65">
      <w:pPr>
        <w:rPr>
          <w:rFonts w:ascii="Times New Roman" w:hAnsi="Times New Roman"/>
          <w:sz w:val="24"/>
          <w:szCs w:val="24"/>
          <w:lang w:val="ro-RO"/>
        </w:rPr>
      </w:pPr>
      <w:bookmarkStart w:id="0" w:name="_Hlk35511263"/>
    </w:p>
    <w:p w14:paraId="1A3972E6" w14:textId="77777777" w:rsidR="000F5D65" w:rsidRPr="007266F1" w:rsidRDefault="000F5D65" w:rsidP="000F5D65">
      <w:pPr>
        <w:rPr>
          <w:rFonts w:ascii="Times New Roman" w:hAnsi="Times New Roman"/>
          <w:sz w:val="24"/>
          <w:szCs w:val="24"/>
          <w:lang w:val="ro-RO"/>
        </w:rPr>
      </w:pPr>
    </w:p>
    <w:p w14:paraId="28F9B04E"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DED7682"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9E8085B"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05956E91" w14:textId="77777777" w:rsidR="000F5D65" w:rsidRPr="007266F1" w:rsidRDefault="000F5D65" w:rsidP="000F5D65">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50BF6C8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5AB3EF5B"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3F24E40"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41B0BF12"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p>
    <w:p w14:paraId="349EFCDE" w14:textId="77777777" w:rsidR="000F5D65" w:rsidRDefault="000F5D65" w:rsidP="000F5D65">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25796A1" w14:textId="77777777" w:rsidR="000F5D65" w:rsidRPr="007266F1" w:rsidRDefault="000F5D65" w:rsidP="000F5D65">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053A915B"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32E714FE"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661D324E"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1" w:name="_Hlk37665265"/>
      <w:r w:rsidRPr="007266F1">
        <w:rPr>
          <w:rFonts w:ascii="Times New Roman" w:hAnsi="Times New Roman"/>
          <w:color w:val="000000"/>
          <w:sz w:val="24"/>
          <w:szCs w:val="28"/>
          <w:lang w:val="ro-RO"/>
        </w:rPr>
        <w:t>Declarație privind neîncadrarea în situațiile prevăzute la art. 165 din Legea 98/2016</w:t>
      </w:r>
    </w:p>
    <w:bookmarkEnd w:id="1"/>
    <w:p w14:paraId="091FD8F8" w14:textId="77777777" w:rsidR="000F5D65" w:rsidRPr="007266F1" w:rsidRDefault="000F5D65" w:rsidP="000F5D65">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25D35486" w14:textId="77777777" w:rsidR="000F5D65" w:rsidRPr="007266F1" w:rsidRDefault="000F5D65" w:rsidP="000F5D65">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375E5586"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3903BC0A" w14:textId="77777777" w:rsidR="000F5D65" w:rsidRDefault="000F5D65" w:rsidP="000F5D6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2" w:name="_Hlk32820879"/>
      <w:r w:rsidRPr="007266F1">
        <w:rPr>
          <w:rFonts w:ascii="Times New Roman" w:hAnsi="Times New Roman"/>
          <w:iCs/>
          <w:sz w:val="24"/>
          <w:szCs w:val="28"/>
          <w:lang w:val="ro-RO"/>
        </w:rPr>
        <w:t>Declarație de acceptare a condițiilor contractuale și de însușire a documentației de atribuire</w:t>
      </w:r>
      <w:bookmarkEnd w:id="2"/>
    </w:p>
    <w:p w14:paraId="5F51949D" w14:textId="77777777" w:rsidR="000F5D65" w:rsidRPr="005D3155" w:rsidRDefault="000F5D65" w:rsidP="000F5D6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57BF21B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5A7DBC7A" w14:textId="77777777" w:rsidR="000F5D65" w:rsidRPr="007266F1" w:rsidRDefault="000F5D65" w:rsidP="000F5D65">
      <w:pPr>
        <w:overflowPunct/>
        <w:autoSpaceDE/>
        <w:autoSpaceDN/>
        <w:adjustRightInd/>
        <w:spacing w:line="360" w:lineRule="auto"/>
        <w:textAlignment w:val="auto"/>
        <w:rPr>
          <w:rFonts w:ascii="Times New Roman" w:hAnsi="Times New Roman"/>
          <w:iCs/>
          <w:sz w:val="24"/>
          <w:szCs w:val="28"/>
          <w:lang w:val="ro-RO"/>
        </w:rPr>
      </w:pPr>
    </w:p>
    <w:p w14:paraId="24B48158" w14:textId="77777777" w:rsidR="000F5D65" w:rsidRPr="007266F1" w:rsidRDefault="000F5D65" w:rsidP="000F5D65">
      <w:pPr>
        <w:overflowPunct/>
        <w:autoSpaceDE/>
        <w:autoSpaceDN/>
        <w:adjustRightInd/>
        <w:spacing w:line="259" w:lineRule="auto"/>
        <w:jc w:val="both"/>
        <w:textAlignment w:val="auto"/>
        <w:rPr>
          <w:rFonts w:ascii="Times New Roman" w:hAnsi="Times New Roman"/>
          <w:sz w:val="24"/>
          <w:szCs w:val="24"/>
          <w:lang w:val="ro-RO"/>
        </w:rPr>
      </w:pPr>
    </w:p>
    <w:p w14:paraId="3BD2CB76" w14:textId="77777777" w:rsidR="000F5D65" w:rsidRPr="007266F1" w:rsidRDefault="000F5D65" w:rsidP="000F5D65">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20D43414" w14:textId="77777777" w:rsidR="000F5D65" w:rsidRPr="008075E5" w:rsidRDefault="000F5D65" w:rsidP="000F5D65">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07DE9E50" w14:textId="77777777" w:rsidR="000F5D65" w:rsidRPr="008075E5" w:rsidRDefault="000F5D65" w:rsidP="000F5D65">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0F5D65" w:rsidRPr="008075E5" w14:paraId="3FE8E114" w14:textId="77777777" w:rsidTr="00416090">
        <w:tc>
          <w:tcPr>
            <w:tcW w:w="4068" w:type="dxa"/>
            <w:tcBorders>
              <w:right w:val="single" w:sz="4" w:space="0" w:color="auto"/>
            </w:tcBorders>
            <w:vAlign w:val="center"/>
          </w:tcPr>
          <w:p w14:paraId="026C1BA3"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086CF504"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70041CB" w14:textId="77777777" w:rsidR="000F5D65" w:rsidRPr="008075E5" w:rsidRDefault="000F5D65" w:rsidP="00416090">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0F5D65" w:rsidRPr="008075E5" w14:paraId="57BE18C8" w14:textId="77777777" w:rsidTr="00416090">
        <w:tc>
          <w:tcPr>
            <w:tcW w:w="4068" w:type="dxa"/>
            <w:tcBorders>
              <w:right w:val="single" w:sz="4" w:space="0" w:color="auto"/>
            </w:tcBorders>
            <w:vAlign w:val="center"/>
          </w:tcPr>
          <w:p w14:paraId="640F8CBD" w14:textId="77777777"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3970BA5"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14A6A2BE" w14:textId="77777777" w:rsidR="000F5D65" w:rsidRPr="008075E5" w:rsidRDefault="000F5D65" w:rsidP="00416090">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0F5D65" w:rsidRPr="008075E5" w14:paraId="1862633C" w14:textId="77777777" w:rsidTr="00416090">
        <w:tc>
          <w:tcPr>
            <w:tcW w:w="4068" w:type="dxa"/>
            <w:tcBorders>
              <w:right w:val="single" w:sz="4" w:space="0" w:color="auto"/>
            </w:tcBorders>
            <w:vAlign w:val="center"/>
          </w:tcPr>
          <w:p w14:paraId="32C98E9E" w14:textId="77777777" w:rsidR="000F5D65" w:rsidRPr="008075E5" w:rsidRDefault="000F5D65" w:rsidP="00416090">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97114B1"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233CD94" w14:textId="77777777" w:rsidR="000F5D65" w:rsidRPr="008075E5" w:rsidRDefault="000F5D65" w:rsidP="00416090">
            <w:pPr>
              <w:spacing w:after="240"/>
              <w:jc w:val="center"/>
              <w:rPr>
                <w:rFonts w:ascii="Times New Roman" w:hAnsi="Times New Roman"/>
                <w:sz w:val="24"/>
                <w:szCs w:val="24"/>
                <w:lang w:val="ro-RO"/>
              </w:rPr>
            </w:pPr>
          </w:p>
        </w:tc>
      </w:tr>
      <w:tr w:rsidR="000F5D65" w:rsidRPr="008075E5" w14:paraId="2B84DE08" w14:textId="77777777" w:rsidTr="00416090">
        <w:tc>
          <w:tcPr>
            <w:tcW w:w="4068" w:type="dxa"/>
            <w:tcBorders>
              <w:right w:val="single" w:sz="4" w:space="0" w:color="auto"/>
            </w:tcBorders>
            <w:vAlign w:val="center"/>
          </w:tcPr>
          <w:p w14:paraId="1185BEAF" w14:textId="3ED4AEAE"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c>
          <w:tcPr>
            <w:tcW w:w="900" w:type="dxa"/>
            <w:tcBorders>
              <w:top w:val="nil"/>
              <w:left w:val="single" w:sz="4" w:space="0" w:color="auto"/>
              <w:bottom w:val="nil"/>
              <w:right w:val="single" w:sz="4" w:space="0" w:color="auto"/>
            </w:tcBorders>
            <w:vAlign w:val="center"/>
          </w:tcPr>
          <w:p w14:paraId="52F0E76F" w14:textId="77777777" w:rsidR="000F5D65" w:rsidRPr="008075E5" w:rsidRDefault="000F5D65" w:rsidP="0041609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7EEB7F70" w14:textId="687216CF" w:rsidR="000F5D65" w:rsidRPr="008075E5" w:rsidRDefault="000F5D65" w:rsidP="0041609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sidR="009E0648">
              <w:rPr>
                <w:rFonts w:ascii="Times New Roman" w:hAnsi="Times New Roman"/>
                <w:sz w:val="24"/>
                <w:szCs w:val="24"/>
                <w:lang w:val="ro-RO"/>
              </w:rPr>
              <w:t>26</w:t>
            </w:r>
          </w:p>
        </w:tc>
      </w:tr>
    </w:tbl>
    <w:p w14:paraId="23469394" w14:textId="77777777" w:rsidR="000F5D65" w:rsidRPr="008075E5" w:rsidRDefault="000F5D65" w:rsidP="000F5D65">
      <w:pPr>
        <w:spacing w:line="360" w:lineRule="auto"/>
        <w:jc w:val="center"/>
        <w:rPr>
          <w:rFonts w:ascii="Times New Roman" w:hAnsi="Times New Roman"/>
          <w:b/>
          <w:sz w:val="24"/>
          <w:szCs w:val="24"/>
          <w:lang w:val="ro-RO"/>
        </w:rPr>
      </w:pPr>
    </w:p>
    <w:p w14:paraId="659850DB" w14:textId="77777777" w:rsidR="000F5D65" w:rsidRPr="008075E5" w:rsidRDefault="000F5D65" w:rsidP="000F5D65">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1F62D553"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Către</w:t>
      </w:r>
    </w:p>
    <w:p w14:paraId="2D9E9CFB" w14:textId="77777777" w:rsidR="000F5D65" w:rsidRPr="008075E5" w:rsidRDefault="000F5D65" w:rsidP="000F5D65">
      <w:pPr>
        <w:jc w:val="center"/>
        <w:rPr>
          <w:rFonts w:ascii="Times New Roman" w:hAnsi="Times New Roman"/>
          <w:sz w:val="24"/>
          <w:szCs w:val="24"/>
          <w:lang w:val="ro-RO"/>
        </w:rPr>
      </w:pPr>
    </w:p>
    <w:p w14:paraId="38F91C21" w14:textId="77777777" w:rsidR="000F5D65" w:rsidRPr="008075E5" w:rsidRDefault="000F5D65" w:rsidP="000F5D65">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47B8FAC0" w14:textId="05B79360" w:rsidR="000F5D65" w:rsidRPr="008075E5" w:rsidRDefault="009E0648" w:rsidP="000F5D65">
      <w:pPr>
        <w:spacing w:line="360" w:lineRule="auto"/>
        <w:ind w:left="284"/>
        <w:jc w:val="center"/>
        <w:rPr>
          <w:rFonts w:ascii="Times New Roman" w:hAnsi="Times New Roman"/>
          <w:sz w:val="24"/>
          <w:szCs w:val="24"/>
          <w:lang w:val="ro-RO"/>
        </w:rPr>
      </w:pPr>
      <w:r>
        <w:rPr>
          <w:rFonts w:ascii="Times New Roman" w:hAnsi="Times New Roman"/>
          <w:sz w:val="24"/>
          <w:szCs w:val="24"/>
          <w:lang w:val="ro-RO"/>
        </w:rPr>
        <w:t xml:space="preserve">Miercurea Ciuc, </w:t>
      </w:r>
      <w:proofErr w:type="spellStart"/>
      <w:r>
        <w:rPr>
          <w:rFonts w:ascii="Times New Roman" w:hAnsi="Times New Roman"/>
          <w:sz w:val="24"/>
          <w:szCs w:val="24"/>
          <w:lang w:val="ro-RO"/>
        </w:rPr>
        <w:t>Szek</w:t>
      </w:r>
      <w:proofErr w:type="spellEnd"/>
      <w:r>
        <w:rPr>
          <w:rFonts w:ascii="Times New Roman" w:hAnsi="Times New Roman"/>
          <w:sz w:val="24"/>
          <w:szCs w:val="24"/>
          <w:lang w:val="ro-RO"/>
        </w:rPr>
        <w:t xml:space="preserve">, nr. 152, </w:t>
      </w:r>
      <w:proofErr w:type="spellStart"/>
      <w:r w:rsidR="000F5D65" w:rsidRPr="008075E5">
        <w:rPr>
          <w:rFonts w:ascii="Times New Roman" w:hAnsi="Times New Roman"/>
          <w:sz w:val="24"/>
          <w:szCs w:val="24"/>
          <w:lang w:val="ro-RO"/>
        </w:rPr>
        <w:t>judetul</w:t>
      </w:r>
      <w:proofErr w:type="spellEnd"/>
      <w:r w:rsidR="000F5D65" w:rsidRPr="008075E5">
        <w:rPr>
          <w:rFonts w:ascii="Times New Roman" w:hAnsi="Times New Roman"/>
          <w:sz w:val="24"/>
          <w:szCs w:val="24"/>
          <w:lang w:val="ro-RO"/>
        </w:rPr>
        <w:t xml:space="preserve"> Harghita, România</w:t>
      </w:r>
    </w:p>
    <w:p w14:paraId="1E786CA5" w14:textId="77777777" w:rsidR="000F5D65" w:rsidRPr="008075E5" w:rsidRDefault="000F5D65" w:rsidP="000F5D65">
      <w:pPr>
        <w:spacing w:line="360" w:lineRule="auto"/>
        <w:ind w:left="284"/>
        <w:jc w:val="center"/>
        <w:rPr>
          <w:rFonts w:ascii="Times New Roman" w:hAnsi="Times New Roman"/>
          <w:i/>
          <w:sz w:val="24"/>
          <w:szCs w:val="24"/>
          <w:lang w:val="ro-RO"/>
        </w:rPr>
      </w:pPr>
    </w:p>
    <w:p w14:paraId="0CECC811" w14:textId="42D507C4" w:rsidR="000F5D65" w:rsidRPr="008075E5" w:rsidRDefault="000F5D65" w:rsidP="000F5D65">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sidR="009A4A4D">
        <w:rPr>
          <w:rFonts w:ascii="Times New Roman" w:hAnsi="Times New Roman"/>
          <w:b/>
          <w:sz w:val="24"/>
          <w:szCs w:val="24"/>
          <w:lang w:val="ro-RO"/>
        </w:rPr>
        <w:t>00</w:t>
      </w:r>
      <w:r w:rsidRPr="00CD21A8">
        <w:rPr>
          <w:rFonts w:ascii="Times New Roman" w:hAnsi="Times New Roman"/>
          <w:b/>
          <w:sz w:val="24"/>
          <w:szCs w:val="24"/>
          <w:lang w:val="ro-RO"/>
        </w:rPr>
        <w:t>0-</w:t>
      </w:r>
      <w:r w:rsidR="009A4A4D">
        <w:rPr>
          <w:rFonts w:ascii="Times New Roman" w:hAnsi="Times New Roman"/>
          <w:b/>
          <w:sz w:val="24"/>
          <w:szCs w:val="24"/>
          <w:lang w:val="ro-RO"/>
        </w:rPr>
        <w:t>9</w:t>
      </w:r>
      <w:r w:rsidRPr="008075E5">
        <w:rPr>
          <w:rFonts w:ascii="Times New Roman" w:hAnsi="Times New Roman"/>
          <w:b/>
          <w:sz w:val="24"/>
          <w:szCs w:val="24"/>
          <w:lang w:val="ro-RO"/>
        </w:rPr>
        <w:t xml:space="preserve">, </w:t>
      </w:r>
      <w:r w:rsidR="00C13071">
        <w:rPr>
          <w:rFonts w:ascii="Times New Roman" w:hAnsi="Times New Roman"/>
          <w:b/>
          <w:sz w:val="24"/>
          <w:szCs w:val="24"/>
          <w:lang w:val="ro-RO"/>
        </w:rPr>
        <w:t>cod CPV 85312100-0 Servicii de centre de zi</w:t>
      </w:r>
    </w:p>
    <w:p w14:paraId="72C3EAA5" w14:textId="77777777" w:rsidR="000F5D65" w:rsidRPr="008075E5" w:rsidRDefault="000F5D65" w:rsidP="000F5D65">
      <w:pPr>
        <w:spacing w:line="276" w:lineRule="auto"/>
        <w:ind w:left="360" w:firstLine="360"/>
        <w:jc w:val="both"/>
        <w:rPr>
          <w:rFonts w:ascii="Times New Roman" w:hAnsi="Times New Roman"/>
          <w:b/>
          <w:sz w:val="24"/>
          <w:szCs w:val="24"/>
          <w:lang w:val="ro-RO"/>
        </w:rPr>
      </w:pPr>
    </w:p>
    <w:p w14:paraId="610DBE2A" w14:textId="77777777" w:rsidR="000F5D65" w:rsidRPr="008075E5" w:rsidRDefault="000F5D65" w:rsidP="00C13071">
      <w:pPr>
        <w:spacing w:line="276" w:lineRule="auto"/>
        <w:ind w:left="360"/>
        <w:jc w:val="both"/>
        <w:rPr>
          <w:rFonts w:ascii="Times New Roman" w:hAnsi="Times New Roman"/>
          <w:b/>
          <w:sz w:val="24"/>
          <w:szCs w:val="24"/>
          <w:lang w:val="ro-RO"/>
        </w:rPr>
      </w:pPr>
      <w:bookmarkStart w:id="3" w:name="_GoBack"/>
      <w:bookmarkEnd w:id="3"/>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674545C5"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679281B6" w14:textId="77777777" w:rsidR="000F5D65" w:rsidRPr="008075E5" w:rsidRDefault="000F5D65" w:rsidP="000F5D65">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A871993"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BED234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436F0C7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163E41D8"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6D70C4AC"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A35E616" w14:textId="77777777" w:rsidR="000F5D65" w:rsidRPr="008075E5" w:rsidRDefault="000F5D65" w:rsidP="000F5D65">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0C8872D" w14:textId="77777777" w:rsidR="000F5D65" w:rsidRPr="008075E5" w:rsidRDefault="000F5D65" w:rsidP="000F5D65">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47F69121" w14:textId="77777777" w:rsidR="000F5D65" w:rsidRPr="008075E5" w:rsidRDefault="000F5D65" w:rsidP="000F5D65">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592A7947" w14:textId="77777777" w:rsidR="000F5D65" w:rsidRPr="008075E5" w:rsidRDefault="000F5D65" w:rsidP="000F5D65">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D7B6DE9" w14:textId="77777777" w:rsidR="000F5D65" w:rsidRPr="008075E5" w:rsidRDefault="000F5D65" w:rsidP="000F5D65">
      <w:pPr>
        <w:ind w:left="284"/>
        <w:rPr>
          <w:rFonts w:ascii="Times New Roman" w:hAnsi="Times New Roman"/>
          <w:sz w:val="24"/>
          <w:szCs w:val="24"/>
          <w:lang w:val="ro-RO"/>
        </w:rPr>
      </w:pPr>
    </w:p>
    <w:p w14:paraId="13346AAD" w14:textId="77777777" w:rsidR="000F5D65" w:rsidRPr="008075E5" w:rsidRDefault="000F5D65" w:rsidP="000F5D65">
      <w:pPr>
        <w:jc w:val="center"/>
        <w:rPr>
          <w:rFonts w:ascii="Times New Roman" w:hAnsi="Times New Roman"/>
          <w:sz w:val="24"/>
          <w:szCs w:val="24"/>
          <w:lang w:val="ro-RO"/>
        </w:rPr>
      </w:pPr>
      <w:r w:rsidRPr="008075E5">
        <w:rPr>
          <w:rFonts w:ascii="Times New Roman" w:hAnsi="Times New Roman"/>
          <w:sz w:val="24"/>
          <w:szCs w:val="24"/>
          <w:lang w:val="ro-RO"/>
        </w:rPr>
        <w:t>Ofertant,</w:t>
      </w:r>
    </w:p>
    <w:p w14:paraId="5CED18F5"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0EE34BFE" w14:textId="77777777" w:rsidR="000F5D65" w:rsidRPr="008075E5" w:rsidRDefault="000F5D65" w:rsidP="000F5D65">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40E712B6" w14:textId="77777777" w:rsidR="000F5D65" w:rsidRDefault="000F5D65" w:rsidP="000F5D65">
      <w:pPr>
        <w:jc w:val="right"/>
        <w:rPr>
          <w:rFonts w:ascii="Times New Roman" w:hAnsi="Times New Roman"/>
          <w:sz w:val="24"/>
          <w:szCs w:val="24"/>
          <w:lang w:val="ro-RO"/>
        </w:rPr>
      </w:pPr>
    </w:p>
    <w:p w14:paraId="7BC595DF" w14:textId="77777777" w:rsidR="000F5D65" w:rsidRDefault="000F5D65" w:rsidP="000F5D65">
      <w:pPr>
        <w:jc w:val="right"/>
        <w:rPr>
          <w:rFonts w:ascii="Times New Roman" w:hAnsi="Times New Roman"/>
          <w:sz w:val="24"/>
          <w:szCs w:val="24"/>
          <w:lang w:val="ro-RO"/>
        </w:rPr>
      </w:pPr>
    </w:p>
    <w:p w14:paraId="66139055" w14:textId="77777777" w:rsidR="000F5D65" w:rsidRDefault="000F5D65" w:rsidP="000F5D65">
      <w:pPr>
        <w:jc w:val="right"/>
        <w:rPr>
          <w:rFonts w:ascii="Times New Roman" w:hAnsi="Times New Roman"/>
          <w:sz w:val="24"/>
          <w:szCs w:val="24"/>
          <w:lang w:val="ro-RO"/>
        </w:rPr>
      </w:pPr>
    </w:p>
    <w:p w14:paraId="179504B1" w14:textId="77777777" w:rsidR="000F5D65" w:rsidRDefault="000F5D65" w:rsidP="000F5D65">
      <w:pPr>
        <w:jc w:val="right"/>
        <w:rPr>
          <w:rFonts w:ascii="Times New Roman" w:hAnsi="Times New Roman"/>
          <w:sz w:val="24"/>
          <w:szCs w:val="24"/>
          <w:lang w:val="ro-RO"/>
        </w:rPr>
      </w:pPr>
    </w:p>
    <w:p w14:paraId="4AE1BEC9" w14:textId="77777777" w:rsidR="000F5D65" w:rsidRDefault="000F5D65" w:rsidP="000F5D65">
      <w:pPr>
        <w:jc w:val="right"/>
        <w:rPr>
          <w:rFonts w:ascii="Times New Roman" w:hAnsi="Times New Roman"/>
          <w:sz w:val="24"/>
          <w:szCs w:val="24"/>
          <w:lang w:val="ro-RO"/>
        </w:rPr>
      </w:pPr>
    </w:p>
    <w:p w14:paraId="11D3D961" w14:textId="77777777" w:rsidR="000F5D65" w:rsidRDefault="000F5D65" w:rsidP="00312C00">
      <w:pPr>
        <w:jc w:val="right"/>
        <w:rPr>
          <w:rFonts w:ascii="Times New Roman" w:hAnsi="Times New Roman"/>
          <w:sz w:val="24"/>
          <w:szCs w:val="24"/>
          <w:lang w:val="ro-RO"/>
        </w:rPr>
      </w:pPr>
    </w:p>
    <w:p w14:paraId="4D40027D" w14:textId="77777777" w:rsidR="000F5D65" w:rsidRDefault="000F5D65" w:rsidP="00312C00">
      <w:pPr>
        <w:jc w:val="right"/>
        <w:rPr>
          <w:rFonts w:ascii="Times New Roman" w:hAnsi="Times New Roman"/>
          <w:sz w:val="24"/>
          <w:szCs w:val="24"/>
          <w:lang w:val="ro-RO"/>
        </w:rPr>
      </w:pPr>
    </w:p>
    <w:p w14:paraId="0B3589C3" w14:textId="77777777" w:rsidR="000F5D65" w:rsidRDefault="000F5D65" w:rsidP="00312C00">
      <w:pPr>
        <w:jc w:val="right"/>
        <w:rPr>
          <w:rFonts w:ascii="Times New Roman" w:hAnsi="Times New Roman"/>
          <w:sz w:val="24"/>
          <w:szCs w:val="24"/>
          <w:lang w:val="ro-RO"/>
        </w:rPr>
      </w:pPr>
    </w:p>
    <w:p w14:paraId="3F4F4228" w14:textId="77777777" w:rsidR="000F5D65" w:rsidRDefault="000F5D65" w:rsidP="00312C00">
      <w:pPr>
        <w:jc w:val="right"/>
        <w:rPr>
          <w:rFonts w:ascii="Times New Roman" w:hAnsi="Times New Roman"/>
          <w:sz w:val="24"/>
          <w:szCs w:val="24"/>
          <w:lang w:val="ro-RO"/>
        </w:rPr>
      </w:pPr>
    </w:p>
    <w:p w14:paraId="30D65C44" w14:textId="77777777" w:rsidR="000F5D65" w:rsidRDefault="000F5D65" w:rsidP="00312C00">
      <w:pPr>
        <w:jc w:val="right"/>
        <w:rPr>
          <w:rFonts w:ascii="Times New Roman" w:hAnsi="Times New Roman"/>
          <w:sz w:val="24"/>
          <w:szCs w:val="24"/>
          <w:lang w:val="ro-RO"/>
        </w:rPr>
      </w:pPr>
    </w:p>
    <w:p w14:paraId="1BFA26E3" w14:textId="77777777" w:rsidR="000F5D65" w:rsidRDefault="000F5D65" w:rsidP="00312C00">
      <w:pPr>
        <w:jc w:val="right"/>
        <w:rPr>
          <w:rFonts w:ascii="Times New Roman" w:hAnsi="Times New Roman"/>
          <w:sz w:val="24"/>
          <w:szCs w:val="24"/>
          <w:lang w:val="ro-RO"/>
        </w:rPr>
      </w:pPr>
    </w:p>
    <w:p w14:paraId="4FCE8B02" w14:textId="6B30900E"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t xml:space="preserve">Formular nr. </w:t>
      </w:r>
      <w:r w:rsidR="000F5D65">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0C61D6CE"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w:t>
      </w:r>
      <w:r w:rsidR="00773A12">
        <w:rPr>
          <w:rFonts w:ascii="Times New Roman" w:hAnsi="Times New Roman"/>
          <w:sz w:val="24"/>
          <w:szCs w:val="24"/>
          <w:lang w:val="ro-RO"/>
        </w:rPr>
        <w:t xml:space="preserve">sediul în: str. </w:t>
      </w:r>
      <w:proofErr w:type="spellStart"/>
      <w:r w:rsidR="00773A12">
        <w:rPr>
          <w:rFonts w:ascii="Times New Roman" w:hAnsi="Times New Roman"/>
          <w:sz w:val="24"/>
          <w:szCs w:val="24"/>
          <w:lang w:val="ro-RO"/>
        </w:rPr>
        <w:t>Szek</w:t>
      </w:r>
      <w:proofErr w:type="spellEnd"/>
      <w:r w:rsidR="00773A12">
        <w:rPr>
          <w:rFonts w:ascii="Times New Roman" w:hAnsi="Times New Roman"/>
          <w:sz w:val="24"/>
          <w:szCs w:val="24"/>
          <w:lang w:val="ro-RO"/>
        </w:rPr>
        <w:t>,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907B5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773A12">
        <w:rPr>
          <w:rFonts w:ascii="Times New Roman" w:hAnsi="Times New Roman"/>
          <w:sz w:val="24"/>
          <w:szCs w:val="24"/>
          <w:lang w:val="ro-RO"/>
        </w:rPr>
        <w:t>30 (trei</w:t>
      </w:r>
      <w:r w:rsidRPr="007266F1">
        <w:rPr>
          <w:rFonts w:ascii="Times New Roman" w:hAnsi="Times New Roman"/>
          <w:sz w:val="24"/>
          <w:szCs w:val="24"/>
          <w:lang w:val="ro-RO"/>
        </w:rPr>
        <w:t>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12C5E0BF" w14:textId="77777777" w:rsidR="005C5670" w:rsidRDefault="006C50BE" w:rsidP="006C50BE">
      <w:pPr>
        <w:jc w:val="center"/>
        <w:rPr>
          <w:rFonts w:ascii="Times New Roman" w:hAnsi="Times New Roman"/>
          <w:b/>
          <w:bCs/>
          <w:sz w:val="24"/>
          <w:szCs w:val="24"/>
        </w:rPr>
      </w:pPr>
      <w:proofErr w:type="spellStart"/>
      <w:proofErr w:type="gramStart"/>
      <w:r w:rsidRPr="00780188">
        <w:rPr>
          <w:rFonts w:ascii="Times New Roman" w:hAnsi="Times New Roman"/>
          <w:b/>
          <w:bCs/>
          <w:sz w:val="24"/>
          <w:szCs w:val="24"/>
        </w:rPr>
        <w:t>pentru</w:t>
      </w:r>
      <w:proofErr w:type="spellEnd"/>
      <w:proofErr w:type="gramEnd"/>
      <w:r w:rsidRPr="00780188">
        <w:rPr>
          <w:rFonts w:ascii="Times New Roman" w:hAnsi="Times New Roman"/>
          <w:b/>
          <w:bCs/>
          <w:sz w:val="24"/>
          <w:szCs w:val="24"/>
        </w:rPr>
        <w:t xml:space="preserve"> </w:t>
      </w:r>
      <w:proofErr w:type="spellStart"/>
      <w:r w:rsidR="005C5670">
        <w:rPr>
          <w:rFonts w:ascii="Times New Roman" w:hAnsi="Times New Roman"/>
          <w:b/>
          <w:bCs/>
          <w:sz w:val="24"/>
          <w:szCs w:val="24"/>
        </w:rPr>
        <w:t>Centru</w:t>
      </w:r>
      <w:proofErr w:type="spellEnd"/>
      <w:r w:rsidR="005C5670">
        <w:rPr>
          <w:rFonts w:ascii="Times New Roman" w:hAnsi="Times New Roman"/>
          <w:b/>
          <w:bCs/>
          <w:sz w:val="24"/>
          <w:szCs w:val="24"/>
        </w:rPr>
        <w:t xml:space="preserve"> de </w:t>
      </w:r>
      <w:proofErr w:type="spellStart"/>
      <w:r w:rsidR="005C5670">
        <w:rPr>
          <w:rFonts w:ascii="Times New Roman" w:hAnsi="Times New Roman"/>
          <w:b/>
          <w:bCs/>
          <w:sz w:val="24"/>
          <w:szCs w:val="24"/>
        </w:rPr>
        <w:t>zi</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pentru</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persoane</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adulte</w:t>
      </w:r>
      <w:proofErr w:type="spellEnd"/>
      <w:r w:rsidR="005C5670">
        <w:rPr>
          <w:rFonts w:ascii="Times New Roman" w:hAnsi="Times New Roman"/>
          <w:b/>
          <w:bCs/>
          <w:sz w:val="24"/>
          <w:szCs w:val="24"/>
        </w:rPr>
        <w:t xml:space="preserve"> cu </w:t>
      </w:r>
      <w:proofErr w:type="spellStart"/>
      <w:r w:rsidR="005C5670">
        <w:rPr>
          <w:rFonts w:ascii="Times New Roman" w:hAnsi="Times New Roman"/>
          <w:b/>
          <w:bCs/>
          <w:sz w:val="24"/>
          <w:szCs w:val="24"/>
        </w:rPr>
        <w:t>dizabilități</w:t>
      </w:r>
      <w:proofErr w:type="spellEnd"/>
      <w:r w:rsidR="005C5670">
        <w:rPr>
          <w:rFonts w:ascii="Times New Roman" w:hAnsi="Times New Roman"/>
          <w:b/>
          <w:bCs/>
          <w:sz w:val="24"/>
          <w:szCs w:val="24"/>
        </w:rPr>
        <w:t xml:space="preserve">, </w:t>
      </w:r>
    </w:p>
    <w:p w14:paraId="670B4C00" w14:textId="186BDFB8" w:rsidR="006C50BE" w:rsidRPr="005B6C09" w:rsidRDefault="00581155" w:rsidP="006C50BE">
      <w:pPr>
        <w:jc w:val="center"/>
        <w:rPr>
          <w:rFonts w:ascii="Times New Roman" w:hAnsi="Times New Roman"/>
          <w:bCs/>
          <w:sz w:val="24"/>
          <w:szCs w:val="24"/>
          <w:lang w:val="ro-RO"/>
        </w:rPr>
      </w:pPr>
      <w:r>
        <w:rPr>
          <w:rFonts w:ascii="Times New Roman" w:hAnsi="Times New Roman"/>
          <w:b/>
          <w:bCs/>
          <w:sz w:val="24"/>
          <w:szCs w:val="24"/>
        </w:rPr>
        <w:t>Gheorgheni</w:t>
      </w:r>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5C5670">
        <w:rPr>
          <w:rFonts w:ascii="Times New Roman" w:hAnsi="Times New Roman"/>
          <w:b/>
          <w:bCs/>
          <w:sz w:val="24"/>
          <w:szCs w:val="24"/>
        </w:rPr>
        <w:t>15</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w:t>
            </w:r>
            <w:proofErr w:type="spellStart"/>
            <w:r w:rsidRPr="005B6C09">
              <w:rPr>
                <w:rFonts w:ascii="Times New Roman" w:hAnsi="Times New Roman"/>
                <w:b/>
                <w:color w:val="000000"/>
                <w:sz w:val="24"/>
                <w:szCs w:val="24"/>
              </w:rPr>
              <w:t>pe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0C9C63E5" w:rsidR="006C50BE" w:rsidRPr="005B6C09" w:rsidRDefault="005C567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5194A644" w:rsidR="006C50BE" w:rsidRPr="005B6C09" w:rsidRDefault="005C5670" w:rsidP="009455C0">
            <w:pPr>
              <w:jc w:val="center"/>
              <w:rPr>
                <w:rFonts w:ascii="Times New Roman" w:hAnsi="Times New Roman"/>
                <w:sz w:val="24"/>
                <w:szCs w:val="24"/>
              </w:rPr>
            </w:pPr>
            <w:r>
              <w:rPr>
                <w:rFonts w:ascii="Times New Roman" w:hAnsi="Times New Roman"/>
                <w:sz w:val="24"/>
                <w:szCs w:val="24"/>
              </w:rPr>
              <w:t>15</w:t>
            </w:r>
          </w:p>
        </w:tc>
        <w:tc>
          <w:tcPr>
            <w:tcW w:w="1163" w:type="dxa"/>
            <w:vAlign w:val="center"/>
          </w:tcPr>
          <w:p w14:paraId="71573518" w14:textId="6E0FDB8D" w:rsidR="006C50BE" w:rsidRPr="005B6C09" w:rsidRDefault="005C5670" w:rsidP="009455C0">
            <w:pPr>
              <w:jc w:val="center"/>
              <w:rPr>
                <w:rFonts w:ascii="Times New Roman" w:hAnsi="Times New Roman"/>
                <w:sz w:val="24"/>
                <w:szCs w:val="24"/>
              </w:rPr>
            </w:pPr>
            <w:r>
              <w:rPr>
                <w:rFonts w:ascii="Times New Roman" w:hAnsi="Times New Roman"/>
                <w:sz w:val="24"/>
                <w:szCs w:val="24"/>
              </w:rPr>
              <w:t>51</w:t>
            </w:r>
            <w:r w:rsidR="009843DB">
              <w:rPr>
                <w:rFonts w:ascii="Times New Roman" w:hAnsi="Times New Roman"/>
                <w:sz w:val="24"/>
                <w:szCs w:val="24"/>
              </w:rPr>
              <w:t>.</w:t>
            </w:r>
            <w:r>
              <w:rPr>
                <w:rFonts w:ascii="Times New Roman" w:hAnsi="Times New Roman"/>
                <w:sz w:val="24"/>
                <w:szCs w:val="24"/>
              </w:rPr>
              <w:t>420</w:t>
            </w:r>
            <w:r w:rsidR="009843DB">
              <w:rPr>
                <w:rFonts w:ascii="Times New Roman" w:hAnsi="Times New Roman"/>
                <w:sz w:val="24"/>
                <w:szCs w:val="24"/>
              </w:rPr>
              <w:t>,</w:t>
            </w:r>
            <w:r>
              <w:rPr>
                <w:rFonts w:ascii="Times New Roman" w:hAnsi="Times New Roman"/>
                <w:sz w:val="24"/>
                <w:szCs w:val="24"/>
              </w:rPr>
              <w:t>0</w:t>
            </w:r>
            <w:r w:rsidR="009843DB">
              <w:rPr>
                <w:rFonts w:ascii="Times New Roman" w:hAnsi="Times New Roman"/>
                <w:sz w:val="24"/>
                <w:szCs w:val="24"/>
              </w:rPr>
              <w:t>0</w:t>
            </w:r>
          </w:p>
        </w:tc>
        <w:tc>
          <w:tcPr>
            <w:tcW w:w="1447" w:type="dxa"/>
            <w:vAlign w:val="center"/>
          </w:tcPr>
          <w:p w14:paraId="399CDEA5" w14:textId="1C5AB4E9" w:rsidR="006C50BE" w:rsidRPr="00154777" w:rsidRDefault="00773A12" w:rsidP="009455C0">
            <w:pPr>
              <w:jc w:val="center"/>
              <w:rPr>
                <w:rFonts w:ascii="Times New Roman" w:hAnsi="Times New Roman"/>
                <w:sz w:val="24"/>
                <w:szCs w:val="24"/>
              </w:rPr>
            </w:pPr>
            <w:r>
              <w:rPr>
                <w:rFonts w:ascii="Times New Roman" w:hAnsi="Times New Roman"/>
                <w:sz w:val="24"/>
                <w:szCs w:val="24"/>
              </w:rPr>
              <w:t>102.840</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proofErr w:type="gram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roofErr w:type="gramEnd"/>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numele</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proofErr w:type="gramStart"/>
      <w:r w:rsidRPr="00780188">
        <w:rPr>
          <w:rFonts w:ascii="Times New Roman" w:hAnsi="Times New Roman"/>
          <w:color w:val="000000"/>
          <w:sz w:val="24"/>
          <w:szCs w:val="24"/>
        </w:rPr>
        <w:t>semnătură</w:t>
      </w:r>
      <w:proofErr w:type="spellEnd"/>
      <w:proofErr w:type="gram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0"/>
    <w:p w14:paraId="65137FEE" w14:textId="1E344ACE"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0F5D65">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C48703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0F5D65">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2353A74E"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0F5D65">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A684217"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17345FA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w:t>
      </w:r>
      <w:r w:rsidR="00773A12">
        <w:rPr>
          <w:rFonts w:ascii="Times New Roman" w:hAnsi="Times New Roman"/>
          <w:bCs/>
          <w:sz w:val="24"/>
          <w:szCs w:val="24"/>
          <w:lang w:val="ro-RO"/>
        </w:rPr>
        <w:t>rmen – consilier achiziții publice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5DC6BEDE"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758AE8B1"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0F5D65">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46983286"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0F5D65">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D5EE2" w14:textId="77777777" w:rsidR="00456D24" w:rsidRDefault="00456D24" w:rsidP="00400002">
      <w:r>
        <w:separator/>
      </w:r>
    </w:p>
  </w:endnote>
  <w:endnote w:type="continuationSeparator" w:id="0">
    <w:p w14:paraId="73107669" w14:textId="77777777" w:rsidR="00456D24" w:rsidRDefault="00456D24"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5A721" w14:textId="77777777" w:rsidR="00456D24" w:rsidRDefault="00456D24" w:rsidP="00400002">
      <w:r>
        <w:separator/>
      </w:r>
    </w:p>
  </w:footnote>
  <w:footnote w:type="continuationSeparator" w:id="0">
    <w:p w14:paraId="11117E01" w14:textId="77777777" w:rsidR="00456D24" w:rsidRDefault="00456D24"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5D65"/>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2E2"/>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0AA2"/>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56D24"/>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155"/>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538"/>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670"/>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0A9"/>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3A1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B7E"/>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3CE7"/>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A4D"/>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648"/>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792"/>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071"/>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4AC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1F02"/>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462"/>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6C2"/>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76878-3883-4BB9-BEFE-A4DAD1E36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2871</Words>
  <Characters>16370</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6</cp:revision>
  <cp:lastPrinted>2026-01-22T09:47:00Z</cp:lastPrinted>
  <dcterms:created xsi:type="dcterms:W3CDTF">2026-01-22T08:29:00Z</dcterms:created>
  <dcterms:modified xsi:type="dcterms:W3CDTF">2026-01-22T09:47:00Z</dcterms:modified>
</cp:coreProperties>
</file>